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5FC5D" w14:textId="7B5C3A6B" w:rsidR="00A9204E" w:rsidRDefault="00A9204E">
      <w:pPr>
        <w:rPr>
          <w:sz w:val="28"/>
          <w:szCs w:val="28"/>
        </w:rPr>
      </w:pPr>
      <w:bookmarkStart w:id="0" w:name="_GoBack"/>
      <w:bookmarkEnd w:id="0"/>
    </w:p>
    <w:p w14:paraId="0E56D92D" w14:textId="65A5791F" w:rsidR="00A47776" w:rsidRDefault="00A47776">
      <w:pPr>
        <w:rPr>
          <w:sz w:val="28"/>
          <w:szCs w:val="28"/>
        </w:rPr>
      </w:pPr>
      <w:r>
        <w:rPr>
          <w:sz w:val="28"/>
          <w:szCs w:val="28"/>
        </w:rPr>
        <w:t>Here are some ideas for the website.</w:t>
      </w:r>
    </w:p>
    <w:p w14:paraId="18248F74" w14:textId="4DA00BEA" w:rsidR="00A47776" w:rsidRDefault="00A47776">
      <w:pPr>
        <w:rPr>
          <w:sz w:val="28"/>
          <w:szCs w:val="28"/>
        </w:rPr>
      </w:pPr>
    </w:p>
    <w:p w14:paraId="0FF5E162" w14:textId="50CE3A75" w:rsidR="00A47776" w:rsidRDefault="00A47776">
      <w:pPr>
        <w:rPr>
          <w:sz w:val="28"/>
          <w:szCs w:val="28"/>
        </w:rPr>
      </w:pPr>
      <w:r>
        <w:rPr>
          <w:sz w:val="28"/>
          <w:szCs w:val="28"/>
        </w:rPr>
        <w:t xml:space="preserve">Hospitals are increasingly </w:t>
      </w:r>
      <w:r w:rsidR="00196B00">
        <w:rPr>
          <w:sz w:val="28"/>
          <w:szCs w:val="28"/>
        </w:rPr>
        <w:t>seeking ways</w:t>
      </w:r>
      <w:r>
        <w:rPr>
          <w:sz w:val="28"/>
          <w:szCs w:val="28"/>
        </w:rPr>
        <w:t xml:space="preserve"> to cut cost while continuing to deliver </w:t>
      </w:r>
      <w:r w:rsidR="00196B00">
        <w:rPr>
          <w:sz w:val="28"/>
          <w:szCs w:val="28"/>
        </w:rPr>
        <w:t xml:space="preserve">high </w:t>
      </w:r>
      <w:r>
        <w:rPr>
          <w:sz w:val="28"/>
          <w:szCs w:val="28"/>
        </w:rPr>
        <w:t xml:space="preserve">quality medical care.  SIS Medical was created to offer hospitals and physicians high-quality products at a significantly lower cost. </w:t>
      </w:r>
      <w:r w:rsidR="00D4073C">
        <w:rPr>
          <w:sz w:val="28"/>
          <w:szCs w:val="28"/>
        </w:rPr>
        <w:t xml:space="preserve">SIS Medical focus is on the orthopedic </w:t>
      </w:r>
      <w:r w:rsidR="00E24D76">
        <w:rPr>
          <w:sz w:val="28"/>
          <w:szCs w:val="28"/>
        </w:rPr>
        <w:t>disposable</w:t>
      </w:r>
      <w:r w:rsidR="00D4073C">
        <w:rPr>
          <w:sz w:val="28"/>
          <w:szCs w:val="28"/>
        </w:rPr>
        <w:t xml:space="preserve"> market by providing quality generic products that are </w:t>
      </w:r>
      <w:r w:rsidR="00E24D76">
        <w:rPr>
          <w:sz w:val="28"/>
          <w:szCs w:val="28"/>
        </w:rPr>
        <w:t xml:space="preserve">utilized to replace many </w:t>
      </w:r>
      <w:r w:rsidR="002E05AF">
        <w:rPr>
          <w:sz w:val="28"/>
          <w:szCs w:val="28"/>
        </w:rPr>
        <w:t>legacy products that have low physician preference and are subject to 5%-10% annual uns</w:t>
      </w:r>
      <w:r w:rsidR="001A2A30">
        <w:rPr>
          <w:sz w:val="28"/>
          <w:szCs w:val="28"/>
        </w:rPr>
        <w:t>ustainable price increases.</w:t>
      </w:r>
      <w:r w:rsidR="00270D12">
        <w:rPr>
          <w:sz w:val="28"/>
          <w:szCs w:val="28"/>
        </w:rPr>
        <w:t xml:space="preserve">  SIS Medical works directly with hospital administrators, department heads, and physicians to reduce cost that is incurred by a </w:t>
      </w:r>
      <w:r w:rsidR="00196B00">
        <w:rPr>
          <w:sz w:val="28"/>
          <w:szCs w:val="28"/>
        </w:rPr>
        <w:t xml:space="preserve">traditional </w:t>
      </w:r>
      <w:r w:rsidR="00270D12">
        <w:rPr>
          <w:sz w:val="28"/>
          <w:szCs w:val="28"/>
        </w:rPr>
        <w:t xml:space="preserve">medical device sales force.  Utilizing this model, SIS Medical has been able to pass along </w:t>
      </w:r>
      <w:r w:rsidR="00196B00">
        <w:rPr>
          <w:sz w:val="28"/>
          <w:szCs w:val="28"/>
        </w:rPr>
        <w:t>cost savings of up to 50%-60%</w:t>
      </w:r>
      <w:r w:rsidR="00E24D76">
        <w:rPr>
          <w:sz w:val="28"/>
          <w:szCs w:val="28"/>
        </w:rPr>
        <w:t xml:space="preserve"> </w:t>
      </w:r>
      <w:r w:rsidR="00196B00">
        <w:rPr>
          <w:sz w:val="28"/>
          <w:szCs w:val="28"/>
        </w:rPr>
        <w:t>to its customers.</w:t>
      </w:r>
      <w:r w:rsidR="00E24D76">
        <w:rPr>
          <w:sz w:val="28"/>
          <w:szCs w:val="28"/>
        </w:rPr>
        <w:t xml:space="preserve"> </w:t>
      </w:r>
    </w:p>
    <w:p w14:paraId="648D2090" w14:textId="152715F2" w:rsidR="00A47776" w:rsidRDefault="00A47776">
      <w:pPr>
        <w:rPr>
          <w:sz w:val="28"/>
          <w:szCs w:val="28"/>
        </w:rPr>
      </w:pPr>
    </w:p>
    <w:p w14:paraId="1781B265" w14:textId="77777777" w:rsidR="00A47776" w:rsidRPr="00A47776" w:rsidRDefault="00A47776">
      <w:pPr>
        <w:rPr>
          <w:sz w:val="28"/>
          <w:szCs w:val="28"/>
        </w:rPr>
      </w:pPr>
    </w:p>
    <w:sectPr w:rsidR="00A47776" w:rsidRPr="00A477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776"/>
    <w:rsid w:val="00196B00"/>
    <w:rsid w:val="001A2A30"/>
    <w:rsid w:val="00270D12"/>
    <w:rsid w:val="002B43D8"/>
    <w:rsid w:val="002E05AF"/>
    <w:rsid w:val="00645252"/>
    <w:rsid w:val="006D3D74"/>
    <w:rsid w:val="0083569A"/>
    <w:rsid w:val="00906F5F"/>
    <w:rsid w:val="00A47776"/>
    <w:rsid w:val="00A9204E"/>
    <w:rsid w:val="00C41557"/>
    <w:rsid w:val="00D4073C"/>
    <w:rsid w:val="00E2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AFDCC"/>
  <w15:chartTrackingRefBased/>
  <w15:docId w15:val="{8F4E7EBF-2D81-4D97-81A0-47D2EB0FC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edl\AppData\Local\Packages\Microsoft.Office.Desktop_8wekyb3d8bbwe\LocalCache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Bobby Moedl</dc:creator>
  <cp:keywords/>
  <dc:description/>
  <cp:lastModifiedBy>Daniel</cp:lastModifiedBy>
  <cp:revision>2</cp:revision>
  <dcterms:created xsi:type="dcterms:W3CDTF">2019-09-06T16:14:00Z</dcterms:created>
  <dcterms:modified xsi:type="dcterms:W3CDTF">2019-09-06T16:14:00Z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