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5A338" w14:textId="5287ACD5" w:rsidR="00A9204E" w:rsidRPr="00C32F71" w:rsidRDefault="006C4648" w:rsidP="00E325F1">
      <w:pPr>
        <w:jc w:val="center"/>
        <w:rPr>
          <w:b/>
          <w:sz w:val="28"/>
          <w:u w:val="single"/>
          <w:lang w:val="en-CA"/>
        </w:rPr>
      </w:pPr>
      <w:r w:rsidRPr="00C32F71">
        <w:rPr>
          <w:b/>
          <w:sz w:val="28"/>
          <w:u w:val="single"/>
          <w:lang w:val="en-CA"/>
        </w:rPr>
        <w:t xml:space="preserve">Sheridan Park Family Church – </w:t>
      </w:r>
      <w:r w:rsidR="003D3BF3">
        <w:rPr>
          <w:b/>
          <w:sz w:val="28"/>
          <w:u w:val="single"/>
          <w:lang w:val="en-CA"/>
        </w:rPr>
        <w:t>Design</w:t>
      </w:r>
      <w:r w:rsidRPr="00C32F71">
        <w:rPr>
          <w:b/>
          <w:sz w:val="28"/>
          <w:u w:val="single"/>
          <w:lang w:val="en-CA"/>
        </w:rPr>
        <w:t xml:space="preserve"> Brief</w:t>
      </w:r>
    </w:p>
    <w:p w14:paraId="5EA6EAFD" w14:textId="77777777" w:rsidR="00743681" w:rsidRDefault="00743681" w:rsidP="000F23B9">
      <w:pPr>
        <w:rPr>
          <w:sz w:val="24"/>
          <w:lang w:val="en-CA"/>
        </w:rPr>
      </w:pPr>
    </w:p>
    <w:p w14:paraId="4DB68A3C" w14:textId="2ADD4113" w:rsidR="000F23B9" w:rsidRPr="000F23B9" w:rsidRDefault="000F23B9" w:rsidP="000F23B9">
      <w:pPr>
        <w:rPr>
          <w:sz w:val="24"/>
          <w:lang w:val="en-CA"/>
        </w:rPr>
      </w:pPr>
      <w:r>
        <w:rPr>
          <w:sz w:val="24"/>
          <w:lang w:val="en-CA"/>
        </w:rPr>
        <w:t>Date</w:t>
      </w:r>
      <w:r w:rsidR="00BC46B1">
        <w:rPr>
          <w:sz w:val="24"/>
          <w:lang w:val="en-CA"/>
        </w:rPr>
        <w:t xml:space="preserve"> Written</w:t>
      </w:r>
      <w:r>
        <w:rPr>
          <w:sz w:val="24"/>
          <w:lang w:val="en-CA"/>
        </w:rPr>
        <w:t xml:space="preserve">: </w:t>
      </w:r>
      <w:r w:rsidR="003841BA">
        <w:rPr>
          <w:sz w:val="24"/>
          <w:lang w:val="en-CA"/>
        </w:rPr>
        <w:t>May 01</w:t>
      </w:r>
      <w:r w:rsidR="00E325F1">
        <w:rPr>
          <w:sz w:val="24"/>
          <w:lang w:val="en-CA"/>
        </w:rPr>
        <w:t>, 2019</w:t>
      </w:r>
    </w:p>
    <w:p w14:paraId="6EE1F763" w14:textId="77777777" w:rsidR="006C4648" w:rsidRDefault="006C4648">
      <w:pPr>
        <w:rPr>
          <w:sz w:val="24"/>
          <w:lang w:val="en-CA"/>
        </w:rPr>
      </w:pPr>
    </w:p>
    <w:p w14:paraId="31A06C16" w14:textId="13A69B43" w:rsidR="00BC46B1" w:rsidRPr="00BC46B1" w:rsidRDefault="003E456E" w:rsidP="00BC46B1">
      <w:pPr>
        <w:jc w:val="center"/>
        <w:rPr>
          <w:b/>
          <w:sz w:val="24"/>
          <w:u w:val="single"/>
          <w:lang w:val="en-CA"/>
        </w:rPr>
      </w:pPr>
      <w:r>
        <w:rPr>
          <w:b/>
          <w:sz w:val="24"/>
          <w:u w:val="single"/>
          <w:lang w:val="en-CA"/>
        </w:rPr>
        <w:t>Infographic for our Discipleship Pathway</w:t>
      </w:r>
      <w:r w:rsidR="00BC46B1" w:rsidRPr="00BC46B1">
        <w:rPr>
          <w:b/>
          <w:sz w:val="24"/>
          <w:u w:val="single"/>
          <w:lang w:val="en-CA"/>
        </w:rPr>
        <w:t>:</w:t>
      </w:r>
    </w:p>
    <w:p w14:paraId="1FB01629" w14:textId="414EF53E" w:rsidR="00BC46B1" w:rsidRDefault="00BC46B1">
      <w:pPr>
        <w:rPr>
          <w:b/>
          <w:sz w:val="24"/>
          <w:lang w:val="en-CA"/>
        </w:rPr>
      </w:pPr>
    </w:p>
    <w:p w14:paraId="0D2316E8" w14:textId="3C267A87" w:rsidR="00BC46B1" w:rsidRDefault="00BC46B1">
      <w:pPr>
        <w:rPr>
          <w:b/>
          <w:sz w:val="24"/>
          <w:lang w:val="en-CA"/>
        </w:rPr>
      </w:pPr>
      <w:r>
        <w:rPr>
          <w:b/>
          <w:sz w:val="24"/>
          <w:lang w:val="en-CA"/>
        </w:rPr>
        <w:t>Design Needs:</w:t>
      </w:r>
    </w:p>
    <w:p w14:paraId="2B375700" w14:textId="4424C813" w:rsidR="00BC46B1" w:rsidRDefault="00BC46B1">
      <w:pPr>
        <w:rPr>
          <w:sz w:val="24"/>
          <w:lang w:val="en-CA"/>
        </w:rPr>
      </w:pPr>
      <w:r>
        <w:rPr>
          <w:sz w:val="24"/>
          <w:lang w:val="en-CA"/>
        </w:rPr>
        <w:t>A</w:t>
      </w:r>
      <w:r w:rsidR="003D1D95">
        <w:rPr>
          <w:sz w:val="24"/>
          <w:lang w:val="en-CA"/>
        </w:rPr>
        <w:t xml:space="preserve"> simple infographic that clearly communicates our discipleship pathway without requiring additional explanation. </w:t>
      </w:r>
    </w:p>
    <w:p w14:paraId="651DBB14" w14:textId="51AAAC47" w:rsidR="00BC46B1" w:rsidRDefault="00BC46B1">
      <w:pPr>
        <w:rPr>
          <w:sz w:val="24"/>
          <w:lang w:val="en-CA"/>
        </w:rPr>
      </w:pPr>
    </w:p>
    <w:p w14:paraId="06673BC5" w14:textId="655E77DE" w:rsidR="003D1D95" w:rsidRDefault="003D1D95" w:rsidP="003D1D95">
      <w:pPr>
        <w:rPr>
          <w:b/>
          <w:sz w:val="24"/>
          <w:lang w:val="en-CA"/>
        </w:rPr>
      </w:pPr>
      <w:r>
        <w:rPr>
          <w:b/>
          <w:sz w:val="24"/>
          <w:lang w:val="en-CA"/>
        </w:rPr>
        <w:t>Discipleship Process:</w:t>
      </w:r>
    </w:p>
    <w:p w14:paraId="729FEDC4" w14:textId="260EEB84" w:rsidR="003D1D95" w:rsidRPr="0084134A" w:rsidRDefault="003D1D95" w:rsidP="0084134A">
      <w:pPr>
        <w:pStyle w:val="ListParagraph"/>
        <w:numPr>
          <w:ilvl w:val="0"/>
          <w:numId w:val="32"/>
        </w:numPr>
        <w:rPr>
          <w:sz w:val="24"/>
          <w:lang w:val="en-CA"/>
        </w:rPr>
      </w:pPr>
      <w:r>
        <w:rPr>
          <w:sz w:val="24"/>
          <w:lang w:val="en-CA"/>
        </w:rPr>
        <w:t xml:space="preserve">In order for someone in our church to be </w:t>
      </w:r>
      <w:r w:rsidR="0023703A">
        <w:rPr>
          <w:sz w:val="24"/>
          <w:lang w:val="en-CA"/>
        </w:rPr>
        <w:t xml:space="preserve">completely </w:t>
      </w:r>
      <w:r>
        <w:rPr>
          <w:sz w:val="24"/>
          <w:lang w:val="en-CA"/>
        </w:rPr>
        <w:t>discipled they must “connect in every direction”.  They must connect</w:t>
      </w:r>
      <w:r w:rsidR="0023703A">
        <w:rPr>
          <w:sz w:val="24"/>
          <w:lang w:val="en-CA"/>
        </w:rPr>
        <w:t xml:space="preserve"> </w:t>
      </w:r>
      <w:r>
        <w:rPr>
          <w:sz w:val="24"/>
          <w:lang w:val="en-CA"/>
        </w:rPr>
        <w:t>…</w:t>
      </w:r>
    </w:p>
    <w:p w14:paraId="6182DF47" w14:textId="171DF072" w:rsidR="009A08A5" w:rsidRDefault="0023703A" w:rsidP="003D1D95">
      <w:pPr>
        <w:pStyle w:val="ListParagraph"/>
        <w:numPr>
          <w:ilvl w:val="1"/>
          <w:numId w:val="32"/>
        </w:numPr>
        <w:rPr>
          <w:sz w:val="24"/>
          <w:lang w:val="en-CA"/>
        </w:rPr>
      </w:pPr>
      <w:r>
        <w:rPr>
          <w:sz w:val="24"/>
          <w:lang w:val="en-CA"/>
        </w:rPr>
        <w:t xml:space="preserve">Up to </w:t>
      </w:r>
      <w:r w:rsidR="009A08A5">
        <w:rPr>
          <w:sz w:val="24"/>
          <w:lang w:val="en-CA"/>
        </w:rPr>
        <w:t>God</w:t>
      </w:r>
      <w:r>
        <w:rPr>
          <w:sz w:val="24"/>
          <w:lang w:val="en-CA"/>
        </w:rPr>
        <w:t xml:space="preserve"> </w:t>
      </w:r>
    </w:p>
    <w:p w14:paraId="651520C0" w14:textId="2ED9EDB3" w:rsidR="009A08A5" w:rsidRDefault="0023703A" w:rsidP="003D1D95">
      <w:pPr>
        <w:pStyle w:val="ListParagraph"/>
        <w:numPr>
          <w:ilvl w:val="1"/>
          <w:numId w:val="32"/>
        </w:numPr>
        <w:rPr>
          <w:sz w:val="24"/>
          <w:lang w:val="en-CA"/>
        </w:rPr>
      </w:pPr>
      <w:r>
        <w:rPr>
          <w:sz w:val="24"/>
          <w:lang w:val="en-CA"/>
        </w:rPr>
        <w:t xml:space="preserve">In to </w:t>
      </w:r>
      <w:r w:rsidR="0084134A">
        <w:rPr>
          <w:sz w:val="24"/>
          <w:lang w:val="en-CA"/>
        </w:rPr>
        <w:t xml:space="preserve">the </w:t>
      </w:r>
      <w:r w:rsidR="009A08A5">
        <w:rPr>
          <w:sz w:val="24"/>
          <w:lang w:val="en-CA"/>
        </w:rPr>
        <w:t>Church</w:t>
      </w:r>
    </w:p>
    <w:p w14:paraId="7C028C75" w14:textId="183C871D" w:rsidR="009A08A5" w:rsidRPr="003D1D95" w:rsidRDefault="0023703A" w:rsidP="003D1D95">
      <w:pPr>
        <w:pStyle w:val="ListParagraph"/>
        <w:numPr>
          <w:ilvl w:val="1"/>
          <w:numId w:val="32"/>
        </w:numPr>
        <w:rPr>
          <w:sz w:val="24"/>
          <w:lang w:val="en-CA"/>
        </w:rPr>
      </w:pPr>
      <w:r>
        <w:rPr>
          <w:sz w:val="24"/>
          <w:lang w:val="en-CA"/>
        </w:rPr>
        <w:t xml:space="preserve">Out to </w:t>
      </w:r>
      <w:r w:rsidR="0084134A">
        <w:rPr>
          <w:sz w:val="24"/>
          <w:lang w:val="en-CA"/>
        </w:rPr>
        <w:t>the World</w:t>
      </w:r>
    </w:p>
    <w:p w14:paraId="0052215A" w14:textId="77777777" w:rsidR="003D1D95" w:rsidRDefault="003D1D95" w:rsidP="003D1D95">
      <w:pPr>
        <w:rPr>
          <w:b/>
          <w:sz w:val="24"/>
          <w:lang w:val="en-CA"/>
        </w:rPr>
      </w:pPr>
    </w:p>
    <w:p w14:paraId="7234B800" w14:textId="5C10AA6F" w:rsidR="003D1D95" w:rsidRPr="003D1D95" w:rsidRDefault="00B7525B" w:rsidP="003D1D95">
      <w:pPr>
        <w:rPr>
          <w:b/>
          <w:sz w:val="24"/>
          <w:lang w:val="en-CA"/>
        </w:rPr>
      </w:pPr>
      <w:r w:rsidRPr="00966DF5">
        <w:rPr>
          <w:b/>
          <w:sz w:val="24"/>
          <w:lang w:val="en-CA"/>
        </w:rPr>
        <w:t>Tone and Manner:</w:t>
      </w:r>
    </w:p>
    <w:p w14:paraId="3CC2B22F" w14:textId="62C6DD4A" w:rsidR="003841BA" w:rsidRDefault="003841BA" w:rsidP="00B7525B">
      <w:pPr>
        <w:pStyle w:val="ListParagraph"/>
        <w:numPr>
          <w:ilvl w:val="0"/>
          <w:numId w:val="28"/>
        </w:numPr>
        <w:rPr>
          <w:sz w:val="24"/>
          <w:lang w:val="en-CA"/>
        </w:rPr>
      </w:pPr>
      <w:r>
        <w:rPr>
          <w:sz w:val="24"/>
          <w:lang w:val="en-CA"/>
        </w:rPr>
        <w:t>The main objective is that someone new to the church could look at the infographic and understand that our church wants to help them connect up to God, in to the church, and out to the world and that’s what they are supp</w:t>
      </w:r>
      <w:bookmarkStart w:id="0" w:name="_GoBack"/>
      <w:bookmarkEnd w:id="0"/>
      <w:r>
        <w:rPr>
          <w:sz w:val="24"/>
          <w:lang w:val="en-CA"/>
        </w:rPr>
        <w:t xml:space="preserve">osed to do. </w:t>
      </w:r>
    </w:p>
    <w:p w14:paraId="0CE6815E" w14:textId="2161B753" w:rsidR="003D1D95" w:rsidRDefault="003D1D95" w:rsidP="00B7525B">
      <w:pPr>
        <w:pStyle w:val="ListParagraph"/>
        <w:numPr>
          <w:ilvl w:val="0"/>
          <w:numId w:val="28"/>
        </w:numPr>
        <w:rPr>
          <w:sz w:val="24"/>
          <w:lang w:val="en-CA"/>
        </w:rPr>
      </w:pPr>
      <w:r>
        <w:rPr>
          <w:sz w:val="24"/>
          <w:lang w:val="en-CA"/>
        </w:rPr>
        <w:t>Intuitive and obvious to understand.</w:t>
      </w:r>
    </w:p>
    <w:p w14:paraId="3F95A2FC" w14:textId="481EC3FB" w:rsidR="003D1D95" w:rsidRDefault="003D1D95" w:rsidP="00B7525B">
      <w:pPr>
        <w:pStyle w:val="ListParagraph"/>
        <w:numPr>
          <w:ilvl w:val="0"/>
          <w:numId w:val="28"/>
        </w:numPr>
        <w:rPr>
          <w:sz w:val="24"/>
          <w:lang w:val="en-CA"/>
        </w:rPr>
      </w:pPr>
      <w:r>
        <w:rPr>
          <w:sz w:val="24"/>
          <w:lang w:val="en-CA"/>
        </w:rPr>
        <w:t>Simple and clear.</w:t>
      </w:r>
    </w:p>
    <w:p w14:paraId="37426E53" w14:textId="4E762CDA" w:rsidR="003841BA" w:rsidRPr="003841BA" w:rsidRDefault="003D1D95" w:rsidP="003841BA">
      <w:pPr>
        <w:pStyle w:val="ListParagraph"/>
        <w:numPr>
          <w:ilvl w:val="0"/>
          <w:numId w:val="28"/>
        </w:numPr>
        <w:rPr>
          <w:sz w:val="24"/>
          <w:lang w:val="en-CA"/>
        </w:rPr>
      </w:pPr>
      <w:r>
        <w:rPr>
          <w:sz w:val="24"/>
          <w:lang w:val="en-CA"/>
        </w:rPr>
        <w:t>Same color as our logo and values</w:t>
      </w:r>
      <w:r w:rsidR="003841BA">
        <w:rPr>
          <w:sz w:val="24"/>
          <w:lang w:val="en-CA"/>
        </w:rPr>
        <w:t xml:space="preserve"> (if possible)</w:t>
      </w:r>
      <w:r>
        <w:rPr>
          <w:sz w:val="24"/>
          <w:lang w:val="en-CA"/>
        </w:rPr>
        <w:t xml:space="preserve">. </w:t>
      </w:r>
    </w:p>
    <w:p w14:paraId="26FD1D90" w14:textId="34D05465" w:rsidR="009B6312" w:rsidRDefault="0057398F" w:rsidP="009B6312">
      <w:pPr>
        <w:pStyle w:val="ListParagraph"/>
        <w:numPr>
          <w:ilvl w:val="0"/>
          <w:numId w:val="28"/>
        </w:numPr>
        <w:rPr>
          <w:sz w:val="24"/>
          <w:lang w:val="en-CA"/>
        </w:rPr>
      </w:pPr>
      <w:r>
        <w:rPr>
          <w:sz w:val="24"/>
          <w:lang w:val="en-CA"/>
        </w:rPr>
        <w:t xml:space="preserve">Our </w:t>
      </w:r>
      <w:r w:rsidR="009B6312">
        <w:rPr>
          <w:sz w:val="24"/>
          <w:lang w:val="en-CA"/>
        </w:rPr>
        <w:t xml:space="preserve">church’s </w:t>
      </w:r>
      <w:r>
        <w:rPr>
          <w:sz w:val="24"/>
          <w:lang w:val="en-CA"/>
        </w:rPr>
        <w:t xml:space="preserve">mission is “Connecting Young Families to Christ” so our focus is to reach out to families while not being exclusive to others. </w:t>
      </w:r>
    </w:p>
    <w:p w14:paraId="56D4EE87" w14:textId="633B0235" w:rsidR="009B6312" w:rsidRPr="009B6312" w:rsidRDefault="009B6312" w:rsidP="009B6312">
      <w:pPr>
        <w:pStyle w:val="ListParagraph"/>
        <w:numPr>
          <w:ilvl w:val="0"/>
          <w:numId w:val="28"/>
        </w:numPr>
        <w:rPr>
          <w:sz w:val="24"/>
          <w:lang w:val="en-CA"/>
        </w:rPr>
      </w:pPr>
      <w:r>
        <w:rPr>
          <w:sz w:val="24"/>
          <w:lang w:val="en-CA"/>
        </w:rPr>
        <w:t xml:space="preserve">Our church’s core values are: Equipping, </w:t>
      </w:r>
      <w:r w:rsidR="002F3B2C">
        <w:rPr>
          <w:sz w:val="24"/>
          <w:lang w:val="en-CA"/>
        </w:rPr>
        <w:t>Serving, Belonging, Missional Living, Spirit-living</w:t>
      </w:r>
    </w:p>
    <w:p w14:paraId="2016F55C" w14:textId="697B7575" w:rsidR="0057398F" w:rsidRDefault="0057398F" w:rsidP="0057398F">
      <w:pPr>
        <w:pStyle w:val="ListParagraph"/>
        <w:numPr>
          <w:ilvl w:val="0"/>
          <w:numId w:val="28"/>
        </w:numPr>
        <w:rPr>
          <w:sz w:val="24"/>
          <w:lang w:val="en-CA"/>
        </w:rPr>
      </w:pPr>
      <w:r>
        <w:rPr>
          <w:sz w:val="24"/>
          <w:lang w:val="en-CA"/>
        </w:rPr>
        <w:t xml:space="preserve">Our target audience is families with school-aged kids. </w:t>
      </w:r>
    </w:p>
    <w:p w14:paraId="3EB6C253" w14:textId="77777777" w:rsidR="003841BA" w:rsidRDefault="003841BA" w:rsidP="003841BA">
      <w:pPr>
        <w:pStyle w:val="ListParagraph"/>
        <w:numPr>
          <w:ilvl w:val="0"/>
          <w:numId w:val="28"/>
        </w:numPr>
        <w:rPr>
          <w:sz w:val="24"/>
        </w:rPr>
      </w:pPr>
      <w:r>
        <w:rPr>
          <w:sz w:val="24"/>
        </w:rPr>
        <w:t xml:space="preserve">Our website is </w:t>
      </w:r>
      <w:hyperlink r:id="rId9" w:history="1">
        <w:r w:rsidRPr="00D57CDA">
          <w:rPr>
            <w:rStyle w:val="Hyperlink"/>
            <w:sz w:val="24"/>
          </w:rPr>
          <w:t>www.spfamilychurch.ca</w:t>
        </w:r>
      </w:hyperlink>
      <w:r>
        <w:rPr>
          <w:sz w:val="24"/>
        </w:rPr>
        <w:t xml:space="preserve"> </w:t>
      </w:r>
    </w:p>
    <w:p w14:paraId="0449BF0D" w14:textId="1BCE367B" w:rsidR="003841BA" w:rsidRDefault="003841BA" w:rsidP="003841BA">
      <w:pPr>
        <w:pStyle w:val="ListParagraph"/>
        <w:numPr>
          <w:ilvl w:val="0"/>
          <w:numId w:val="28"/>
        </w:numPr>
        <w:rPr>
          <w:sz w:val="24"/>
        </w:rPr>
      </w:pPr>
      <w:r>
        <w:rPr>
          <w:sz w:val="24"/>
        </w:rPr>
        <w:t xml:space="preserve">Our church is </w:t>
      </w:r>
      <w:r>
        <w:rPr>
          <w:sz w:val="24"/>
        </w:rPr>
        <w:t xml:space="preserve">an evangelical Christian church </w:t>
      </w:r>
      <w:r>
        <w:rPr>
          <w:sz w:val="24"/>
        </w:rPr>
        <w:t>about 50 years old</w:t>
      </w:r>
      <w:r>
        <w:rPr>
          <w:sz w:val="24"/>
        </w:rPr>
        <w:t>, located</w:t>
      </w:r>
      <w:r>
        <w:rPr>
          <w:sz w:val="24"/>
        </w:rPr>
        <w:t xml:space="preserve"> in Mississauga</w:t>
      </w:r>
      <w:r>
        <w:rPr>
          <w:sz w:val="24"/>
        </w:rPr>
        <w:t>,</w:t>
      </w:r>
      <w:r>
        <w:rPr>
          <w:sz w:val="24"/>
        </w:rPr>
        <w:t xml:space="preserve"> Canada</w:t>
      </w:r>
      <w:r>
        <w:rPr>
          <w:sz w:val="24"/>
        </w:rPr>
        <w:t>,</w:t>
      </w:r>
      <w:r>
        <w:rPr>
          <w:sz w:val="24"/>
        </w:rPr>
        <w:t xml:space="preserve"> and recently went through a church relaunch where we came up with a new mission, vision, and values</w:t>
      </w:r>
      <w:r>
        <w:rPr>
          <w:sz w:val="24"/>
        </w:rPr>
        <w:t>, and now our discipleship pathway</w:t>
      </w:r>
      <w:r>
        <w:rPr>
          <w:sz w:val="24"/>
        </w:rPr>
        <w:t xml:space="preserve">. </w:t>
      </w:r>
    </w:p>
    <w:p w14:paraId="405602D0" w14:textId="00099C1D" w:rsidR="003841BA" w:rsidRPr="003841BA" w:rsidRDefault="003841BA" w:rsidP="003841BA">
      <w:pPr>
        <w:pStyle w:val="ListParagraph"/>
        <w:numPr>
          <w:ilvl w:val="0"/>
          <w:numId w:val="28"/>
        </w:numPr>
        <w:rPr>
          <w:sz w:val="24"/>
        </w:rPr>
      </w:pPr>
      <w:r>
        <w:rPr>
          <w:sz w:val="24"/>
        </w:rPr>
        <w:t xml:space="preserve">I would like the infographic to have a real quality to it which reflects the amount of effort and care we put into crafting our </w:t>
      </w:r>
      <w:r>
        <w:rPr>
          <w:sz w:val="24"/>
        </w:rPr>
        <w:t>discipleship pathway</w:t>
      </w:r>
      <w:r>
        <w:rPr>
          <w:sz w:val="24"/>
        </w:rPr>
        <w:t xml:space="preserve"> and how important </w:t>
      </w:r>
      <w:r>
        <w:rPr>
          <w:sz w:val="24"/>
        </w:rPr>
        <w:t xml:space="preserve">it is </w:t>
      </w:r>
      <w:r>
        <w:rPr>
          <w:sz w:val="24"/>
        </w:rPr>
        <w:t xml:space="preserve">going forward. </w:t>
      </w:r>
    </w:p>
    <w:p w14:paraId="1018ECD8" w14:textId="77777777" w:rsidR="00B7525B" w:rsidRDefault="00B7525B">
      <w:pPr>
        <w:rPr>
          <w:sz w:val="24"/>
          <w:lang w:val="en-CA"/>
        </w:rPr>
      </w:pPr>
    </w:p>
    <w:p w14:paraId="1B9FF417" w14:textId="08CDA742" w:rsidR="00BC46B1" w:rsidRPr="00966DF5" w:rsidRDefault="003841BA">
      <w:pPr>
        <w:rPr>
          <w:b/>
          <w:sz w:val="24"/>
          <w:lang w:val="en-CA"/>
        </w:rPr>
      </w:pPr>
      <w:r>
        <w:rPr>
          <w:b/>
          <w:sz w:val="24"/>
          <w:lang w:val="en-CA"/>
        </w:rPr>
        <w:t xml:space="preserve">Further </w:t>
      </w:r>
      <w:r w:rsidR="00B7525B" w:rsidRPr="00966DF5">
        <w:rPr>
          <w:b/>
          <w:sz w:val="24"/>
          <w:lang w:val="en-CA"/>
        </w:rPr>
        <w:t>Request</w:t>
      </w:r>
      <w:r>
        <w:rPr>
          <w:b/>
          <w:sz w:val="24"/>
          <w:lang w:val="en-CA"/>
        </w:rPr>
        <w:t>s</w:t>
      </w:r>
      <w:r w:rsidR="00BC46B1" w:rsidRPr="00966DF5">
        <w:rPr>
          <w:b/>
          <w:sz w:val="24"/>
          <w:lang w:val="en-CA"/>
        </w:rPr>
        <w:t>:</w:t>
      </w:r>
    </w:p>
    <w:p w14:paraId="2CF88FBD" w14:textId="01F8EE1C" w:rsidR="0023703A" w:rsidRPr="003841BA" w:rsidRDefault="0023703A" w:rsidP="003841BA">
      <w:pPr>
        <w:pStyle w:val="ListParagraph"/>
        <w:numPr>
          <w:ilvl w:val="0"/>
          <w:numId w:val="27"/>
        </w:numPr>
        <w:rPr>
          <w:sz w:val="24"/>
          <w:lang w:val="en-CA"/>
        </w:rPr>
      </w:pPr>
      <w:r>
        <w:rPr>
          <w:sz w:val="24"/>
        </w:rPr>
        <w:t xml:space="preserve">I intend to place this infographic on a wall in the main </w:t>
      </w:r>
      <w:r>
        <w:rPr>
          <w:sz w:val="24"/>
        </w:rPr>
        <w:t>auditorium (5 feet x 5 feet)</w:t>
      </w:r>
      <w:r>
        <w:rPr>
          <w:sz w:val="24"/>
        </w:rPr>
        <w:t xml:space="preserve"> and be able to place it on documents, posters</w:t>
      </w:r>
      <w:r>
        <w:rPr>
          <w:sz w:val="24"/>
        </w:rPr>
        <w:t>,</w:t>
      </w:r>
      <w:r w:rsidR="003841BA">
        <w:rPr>
          <w:sz w:val="24"/>
        </w:rPr>
        <w:t xml:space="preserve"> website,</w:t>
      </w:r>
      <w:r>
        <w:rPr>
          <w:sz w:val="24"/>
        </w:rPr>
        <w:t xml:space="preserve"> etc.</w:t>
      </w:r>
    </w:p>
    <w:p w14:paraId="45D35BDF" w14:textId="36037CB5" w:rsidR="003841BA" w:rsidRPr="003841BA" w:rsidRDefault="003841BA" w:rsidP="003841BA">
      <w:pPr>
        <w:pStyle w:val="ListParagraph"/>
        <w:numPr>
          <w:ilvl w:val="0"/>
          <w:numId w:val="27"/>
        </w:numPr>
        <w:rPr>
          <w:sz w:val="24"/>
          <w:lang w:val="en-CA"/>
        </w:rPr>
      </w:pPr>
      <w:r>
        <w:rPr>
          <w:sz w:val="24"/>
        </w:rPr>
        <w:t xml:space="preserve">Needs to be quality enough to scale way up and resize. </w:t>
      </w:r>
    </w:p>
    <w:p w14:paraId="047E1A71" w14:textId="6ACBDF86" w:rsidR="00C32F71" w:rsidRDefault="001F5077" w:rsidP="00C32F71">
      <w:pPr>
        <w:pStyle w:val="ListParagraph"/>
        <w:numPr>
          <w:ilvl w:val="0"/>
          <w:numId w:val="27"/>
        </w:numPr>
        <w:rPr>
          <w:sz w:val="24"/>
          <w:lang w:val="en-CA"/>
        </w:rPr>
      </w:pPr>
      <w:r>
        <w:rPr>
          <w:sz w:val="24"/>
          <w:lang w:val="en-CA"/>
        </w:rPr>
        <w:t xml:space="preserve">Will need the graphic completed by </w:t>
      </w:r>
      <w:r w:rsidR="003841BA">
        <w:rPr>
          <w:sz w:val="24"/>
          <w:lang w:val="en-CA"/>
        </w:rPr>
        <w:t>May</w:t>
      </w:r>
      <w:r w:rsidR="00986F5F">
        <w:rPr>
          <w:sz w:val="24"/>
          <w:lang w:val="en-CA"/>
        </w:rPr>
        <w:t xml:space="preserve"> 14th</w:t>
      </w:r>
      <w:r>
        <w:rPr>
          <w:sz w:val="24"/>
          <w:lang w:val="en-CA"/>
        </w:rPr>
        <w:t>.</w:t>
      </w:r>
    </w:p>
    <w:p w14:paraId="2A4B08AC" w14:textId="77777777" w:rsidR="003841BA" w:rsidRPr="003841BA" w:rsidRDefault="003841BA" w:rsidP="003841BA">
      <w:pPr>
        <w:pStyle w:val="ListParagraph"/>
        <w:rPr>
          <w:sz w:val="24"/>
          <w:lang w:val="en-CA"/>
        </w:rPr>
      </w:pPr>
    </w:p>
    <w:p w14:paraId="59E460CA" w14:textId="1B988507" w:rsidR="00331D50" w:rsidRPr="00331D50" w:rsidRDefault="00C32F71" w:rsidP="00331D50">
      <w:pPr>
        <w:rPr>
          <w:sz w:val="24"/>
          <w:lang w:val="en-CA"/>
        </w:rPr>
      </w:pPr>
      <w:r>
        <w:rPr>
          <w:sz w:val="24"/>
          <w:lang w:val="en-CA"/>
        </w:rPr>
        <w:t xml:space="preserve">Please contact </w:t>
      </w:r>
      <w:r w:rsidR="003841BA">
        <w:rPr>
          <w:sz w:val="24"/>
          <w:lang w:val="en-CA"/>
        </w:rPr>
        <w:t>Lead Pastor, Keith Piquette</w:t>
      </w:r>
      <w:r w:rsidR="00E325F1">
        <w:rPr>
          <w:sz w:val="24"/>
          <w:lang w:val="en-CA"/>
        </w:rPr>
        <w:t xml:space="preserve"> </w:t>
      </w:r>
      <w:r>
        <w:rPr>
          <w:sz w:val="24"/>
          <w:lang w:val="en-CA"/>
        </w:rPr>
        <w:t xml:space="preserve"> </w:t>
      </w:r>
      <w:hyperlink r:id="rId10" w:history="1">
        <w:r w:rsidR="003841BA" w:rsidRPr="00677356">
          <w:rPr>
            <w:rStyle w:val="Hyperlink"/>
            <w:sz w:val="24"/>
            <w:lang w:val="en-CA"/>
          </w:rPr>
          <w:t>keith@spfamilychurch.ca</w:t>
        </w:r>
      </w:hyperlink>
      <w:r>
        <w:rPr>
          <w:sz w:val="24"/>
          <w:lang w:val="en-CA"/>
        </w:rPr>
        <w:t xml:space="preserve"> </w:t>
      </w:r>
    </w:p>
    <w:p w14:paraId="7FB3E892" w14:textId="15EF2E55" w:rsidR="00E325F1" w:rsidRPr="00331D50" w:rsidRDefault="009B6312" w:rsidP="00331D50">
      <w:pPr>
        <w:jc w:val="center"/>
        <w:rPr>
          <w:b/>
          <w:sz w:val="36"/>
          <w:u w:val="single"/>
          <w:lang w:val="en-CA"/>
        </w:rPr>
      </w:pPr>
      <w:r w:rsidRPr="009B6312">
        <w:rPr>
          <w:b/>
          <w:sz w:val="36"/>
          <w:u w:val="single"/>
          <w:lang w:val="en-CA"/>
        </w:rPr>
        <w:lastRenderedPageBreak/>
        <w:t>Name Logo</w:t>
      </w:r>
    </w:p>
    <w:p w14:paraId="10137BF7" w14:textId="45342F84" w:rsidR="003841BA" w:rsidRDefault="009B6312" w:rsidP="003841BA">
      <w:pPr>
        <w:jc w:val="center"/>
        <w:rPr>
          <w:b/>
          <w:sz w:val="32"/>
          <w:u w:val="single"/>
          <w:lang w:val="en-CA"/>
        </w:rPr>
      </w:pPr>
      <w:r w:rsidRPr="009B6312">
        <w:rPr>
          <w:noProof/>
          <w:sz w:val="32"/>
          <w:lang w:val="en-CA"/>
        </w:rPr>
        <w:drawing>
          <wp:inline distT="0" distB="0" distL="0" distR="0" wp14:anchorId="1BCE7E8F" wp14:editId="6D9BA325">
            <wp:extent cx="4114800" cy="21621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FC_final_logo.png"/>
                    <pic:cNvPicPr/>
                  </pic:nvPicPr>
                  <pic:blipFill>
                    <a:blip r:embed="rId11">
                      <a:extLst>
                        <a:ext uri="{28A0092B-C50C-407E-A947-70E740481C1C}">
                          <a14:useLocalDpi xmlns:a14="http://schemas.microsoft.com/office/drawing/2010/main" val="0"/>
                        </a:ext>
                      </a:extLst>
                    </a:blip>
                    <a:stretch>
                      <a:fillRect/>
                    </a:stretch>
                  </pic:blipFill>
                  <pic:spPr>
                    <a:xfrm>
                      <a:off x="0" y="0"/>
                      <a:ext cx="4114800" cy="2162175"/>
                    </a:xfrm>
                    <a:prstGeom prst="rect">
                      <a:avLst/>
                    </a:prstGeom>
                  </pic:spPr>
                </pic:pic>
              </a:graphicData>
            </a:graphic>
          </wp:inline>
        </w:drawing>
      </w:r>
    </w:p>
    <w:p w14:paraId="7E0FA9D9" w14:textId="77777777" w:rsidR="003841BA" w:rsidRDefault="003841BA" w:rsidP="003841BA">
      <w:pPr>
        <w:jc w:val="center"/>
        <w:rPr>
          <w:b/>
          <w:sz w:val="32"/>
          <w:u w:val="single"/>
          <w:lang w:val="en-CA"/>
        </w:rPr>
      </w:pPr>
    </w:p>
    <w:p w14:paraId="71BE4921" w14:textId="7DB4AFB7" w:rsidR="009B6312" w:rsidRPr="009B6312" w:rsidRDefault="009B6312" w:rsidP="00ED67B1">
      <w:pPr>
        <w:jc w:val="center"/>
        <w:rPr>
          <w:b/>
          <w:sz w:val="40"/>
          <w:u w:val="single"/>
          <w:lang w:val="en-CA"/>
        </w:rPr>
      </w:pPr>
      <w:r w:rsidRPr="009B6312">
        <w:rPr>
          <w:b/>
          <w:sz w:val="40"/>
          <w:u w:val="single"/>
          <w:lang w:val="en-CA"/>
        </w:rPr>
        <w:t>Our Core Values</w:t>
      </w:r>
    </w:p>
    <w:p w14:paraId="17C5F139" w14:textId="1FC3E75C" w:rsidR="009B6312" w:rsidRDefault="009B6312" w:rsidP="00ED67B1">
      <w:pPr>
        <w:jc w:val="center"/>
        <w:rPr>
          <w:sz w:val="24"/>
          <w:lang w:val="en-CA"/>
        </w:rPr>
      </w:pPr>
    </w:p>
    <w:p w14:paraId="398F6B1F" w14:textId="1FF13EEA" w:rsidR="009B6312" w:rsidRPr="00E42571" w:rsidRDefault="009B6312" w:rsidP="00ED67B1">
      <w:pPr>
        <w:jc w:val="center"/>
        <w:rPr>
          <w:sz w:val="24"/>
          <w:lang w:val="en-CA"/>
        </w:rPr>
      </w:pPr>
      <w:r>
        <w:rPr>
          <w:noProof/>
          <w:sz w:val="24"/>
          <w:lang w:val="en-CA"/>
        </w:rPr>
        <w:drawing>
          <wp:inline distT="0" distB="0" distL="0" distR="0" wp14:anchorId="29FB52EF" wp14:editId="05074B9D">
            <wp:extent cx="4216112" cy="442100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inal Values Design (No Logo).jpg"/>
                    <pic:cNvPicPr/>
                  </pic:nvPicPr>
                  <pic:blipFill>
                    <a:blip r:embed="rId12">
                      <a:extLst>
                        <a:ext uri="{28A0092B-C50C-407E-A947-70E740481C1C}">
                          <a14:useLocalDpi xmlns:a14="http://schemas.microsoft.com/office/drawing/2010/main" val="0"/>
                        </a:ext>
                      </a:extLst>
                    </a:blip>
                    <a:stretch>
                      <a:fillRect/>
                    </a:stretch>
                  </pic:blipFill>
                  <pic:spPr>
                    <a:xfrm>
                      <a:off x="0" y="0"/>
                      <a:ext cx="4221227" cy="4426371"/>
                    </a:xfrm>
                    <a:prstGeom prst="rect">
                      <a:avLst/>
                    </a:prstGeom>
                  </pic:spPr>
                </pic:pic>
              </a:graphicData>
            </a:graphic>
          </wp:inline>
        </w:drawing>
      </w:r>
    </w:p>
    <w:sectPr w:rsidR="009B6312" w:rsidRPr="00E42571" w:rsidSect="00A15B8E">
      <w:pgSz w:w="12240" w:h="15840"/>
      <w:pgMar w:top="156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5FE1F97"/>
    <w:multiLevelType w:val="multilevel"/>
    <w:tmpl w:val="2F903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0FD5B9C"/>
    <w:multiLevelType w:val="hybridMultilevel"/>
    <w:tmpl w:val="56B8408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1712426A"/>
    <w:multiLevelType w:val="hybridMultilevel"/>
    <w:tmpl w:val="29AE585C"/>
    <w:lvl w:ilvl="0" w:tplc="58D67F8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DF12A21"/>
    <w:multiLevelType w:val="hybridMultilevel"/>
    <w:tmpl w:val="DC0C7A0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FD71727"/>
    <w:multiLevelType w:val="hybridMultilevel"/>
    <w:tmpl w:val="0E0E8E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37161625"/>
    <w:multiLevelType w:val="hybridMultilevel"/>
    <w:tmpl w:val="A9DAB2D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433506E5"/>
    <w:multiLevelType w:val="hybridMultilevel"/>
    <w:tmpl w:val="596ACCA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5FD35F94"/>
    <w:multiLevelType w:val="hybridMultilevel"/>
    <w:tmpl w:val="62C228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63F168C"/>
    <w:multiLevelType w:val="hybridMultilevel"/>
    <w:tmpl w:val="49D4CB6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6"/>
  </w:num>
  <w:num w:numId="2">
    <w:abstractNumId w:val="13"/>
  </w:num>
  <w:num w:numId="3">
    <w:abstractNumId w:val="10"/>
  </w:num>
  <w:num w:numId="4">
    <w:abstractNumId w:val="29"/>
  </w:num>
  <w:num w:numId="5">
    <w:abstractNumId w:val="15"/>
  </w:num>
  <w:num w:numId="6">
    <w:abstractNumId w:val="22"/>
  </w:num>
  <w:num w:numId="7">
    <w:abstractNumId w:val="25"/>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7"/>
  </w:num>
  <w:num w:numId="19">
    <w:abstractNumId w:val="19"/>
  </w:num>
  <w:num w:numId="20">
    <w:abstractNumId w:val="27"/>
  </w:num>
  <w:num w:numId="21">
    <w:abstractNumId w:val="24"/>
  </w:num>
  <w:num w:numId="22">
    <w:abstractNumId w:val="12"/>
  </w:num>
  <w:num w:numId="23">
    <w:abstractNumId w:val="31"/>
  </w:num>
  <w:num w:numId="24">
    <w:abstractNumId w:val="21"/>
  </w:num>
  <w:num w:numId="25">
    <w:abstractNumId w:val="16"/>
  </w:num>
  <w:num w:numId="26">
    <w:abstractNumId w:val="28"/>
  </w:num>
  <w:num w:numId="27">
    <w:abstractNumId w:val="18"/>
  </w:num>
  <w:num w:numId="28">
    <w:abstractNumId w:val="14"/>
  </w:num>
  <w:num w:numId="29">
    <w:abstractNumId w:val="23"/>
  </w:num>
  <w:num w:numId="30">
    <w:abstractNumId w:val="20"/>
  </w:num>
  <w:num w:numId="31">
    <w:abstractNumId w:val="11"/>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648"/>
    <w:rsid w:val="000765F3"/>
    <w:rsid w:val="000C5D48"/>
    <w:rsid w:val="000F23B9"/>
    <w:rsid w:val="00104F3C"/>
    <w:rsid w:val="001F5077"/>
    <w:rsid w:val="0023703A"/>
    <w:rsid w:val="002978E8"/>
    <w:rsid w:val="002F3B2C"/>
    <w:rsid w:val="00331D50"/>
    <w:rsid w:val="003841BA"/>
    <w:rsid w:val="003D1D95"/>
    <w:rsid w:val="003D3BF3"/>
    <w:rsid w:val="003E456E"/>
    <w:rsid w:val="003F1D2C"/>
    <w:rsid w:val="004A022D"/>
    <w:rsid w:val="004D2F68"/>
    <w:rsid w:val="004F1734"/>
    <w:rsid w:val="0054714E"/>
    <w:rsid w:val="0057398F"/>
    <w:rsid w:val="00645252"/>
    <w:rsid w:val="0067765E"/>
    <w:rsid w:val="006C3633"/>
    <w:rsid w:val="006C4648"/>
    <w:rsid w:val="006D3D74"/>
    <w:rsid w:val="007313D2"/>
    <w:rsid w:val="00743681"/>
    <w:rsid w:val="007F6F87"/>
    <w:rsid w:val="0084134A"/>
    <w:rsid w:val="00881DF5"/>
    <w:rsid w:val="00895EC0"/>
    <w:rsid w:val="008D7CDA"/>
    <w:rsid w:val="009358B2"/>
    <w:rsid w:val="00942F56"/>
    <w:rsid w:val="00966DF5"/>
    <w:rsid w:val="009727AA"/>
    <w:rsid w:val="00986F5F"/>
    <w:rsid w:val="009A08A5"/>
    <w:rsid w:val="009B6312"/>
    <w:rsid w:val="009D2DFC"/>
    <w:rsid w:val="00A078B0"/>
    <w:rsid w:val="00A15B8E"/>
    <w:rsid w:val="00A633A0"/>
    <w:rsid w:val="00A9204E"/>
    <w:rsid w:val="00B65E5D"/>
    <w:rsid w:val="00B7525B"/>
    <w:rsid w:val="00BA4D21"/>
    <w:rsid w:val="00BC46B1"/>
    <w:rsid w:val="00BE4362"/>
    <w:rsid w:val="00C22E54"/>
    <w:rsid w:val="00C32F71"/>
    <w:rsid w:val="00CC3DD6"/>
    <w:rsid w:val="00D06E28"/>
    <w:rsid w:val="00D6681F"/>
    <w:rsid w:val="00D85E52"/>
    <w:rsid w:val="00DB6E0B"/>
    <w:rsid w:val="00DE6090"/>
    <w:rsid w:val="00E325F1"/>
    <w:rsid w:val="00E42571"/>
    <w:rsid w:val="00EC0DA0"/>
    <w:rsid w:val="00ED67B1"/>
    <w:rsid w:val="00EF5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C3BD2"/>
  <w15:chartTrackingRefBased/>
  <w15:docId w15:val="{8851CB00-E25A-41AE-91D4-8502C6286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3D74"/>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style>
  <w:style w:type="character" w:customStyle="1" w:styleId="FooterChar">
    <w:name w:val="Footer Char"/>
    <w:basedOn w:val="DefaultParagraphFont"/>
    <w:link w:val="Footer"/>
    <w:uiPriority w:val="99"/>
    <w:semiHidden/>
    <w:rsid w:val="006D3D74"/>
  </w:style>
  <w:style w:type="paragraph" w:styleId="ListParagraph">
    <w:name w:val="List Paragraph"/>
    <w:basedOn w:val="Normal"/>
    <w:uiPriority w:val="34"/>
    <w:unhideWhenUsed/>
    <w:qFormat/>
    <w:rsid w:val="006C4648"/>
    <w:pPr>
      <w:ind w:left="720"/>
      <w:contextualSpacing/>
    </w:pPr>
  </w:style>
  <w:style w:type="table" w:styleId="TableGrid">
    <w:name w:val="Table Grid"/>
    <w:basedOn w:val="TableNormal"/>
    <w:uiPriority w:val="39"/>
    <w:rsid w:val="00B65E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C0DA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7612517">
      <w:bodyDiv w:val="1"/>
      <w:marLeft w:val="0"/>
      <w:marRight w:val="0"/>
      <w:marTop w:val="0"/>
      <w:marBottom w:val="0"/>
      <w:divBdr>
        <w:top w:val="none" w:sz="0" w:space="0" w:color="auto"/>
        <w:left w:val="none" w:sz="0" w:space="0" w:color="auto"/>
        <w:bottom w:val="none" w:sz="0" w:space="0" w:color="auto"/>
        <w:right w:val="none" w:sz="0" w:space="0" w:color="auto"/>
      </w:divBdr>
      <w:divsChild>
        <w:div w:id="120462242">
          <w:marLeft w:val="0"/>
          <w:marRight w:val="0"/>
          <w:marTop w:val="0"/>
          <w:marBottom w:val="0"/>
          <w:divBdr>
            <w:top w:val="none" w:sz="0" w:space="0" w:color="auto"/>
            <w:left w:val="none" w:sz="0" w:space="0" w:color="auto"/>
            <w:bottom w:val="none" w:sz="0" w:space="0" w:color="auto"/>
            <w:right w:val="none" w:sz="0" w:space="0" w:color="auto"/>
          </w:divBdr>
        </w:div>
        <w:div w:id="628047583">
          <w:marLeft w:val="0"/>
          <w:marRight w:val="0"/>
          <w:marTop w:val="0"/>
          <w:marBottom w:val="0"/>
          <w:divBdr>
            <w:top w:val="none" w:sz="0" w:space="0" w:color="auto"/>
            <w:left w:val="none" w:sz="0" w:space="0" w:color="auto"/>
            <w:bottom w:val="none" w:sz="0" w:space="0" w:color="auto"/>
            <w:right w:val="none" w:sz="0" w:space="0" w:color="auto"/>
          </w:divBdr>
        </w:div>
        <w:div w:id="455220365">
          <w:marLeft w:val="0"/>
          <w:marRight w:val="0"/>
          <w:marTop w:val="0"/>
          <w:marBottom w:val="0"/>
          <w:divBdr>
            <w:top w:val="none" w:sz="0" w:space="0" w:color="auto"/>
            <w:left w:val="none" w:sz="0" w:space="0" w:color="auto"/>
            <w:bottom w:val="none" w:sz="0" w:space="0" w:color="auto"/>
            <w:right w:val="none" w:sz="0" w:space="0" w:color="auto"/>
          </w:divBdr>
        </w:div>
        <w:div w:id="1296644574">
          <w:marLeft w:val="0"/>
          <w:marRight w:val="0"/>
          <w:marTop w:val="0"/>
          <w:marBottom w:val="0"/>
          <w:divBdr>
            <w:top w:val="none" w:sz="0" w:space="0" w:color="auto"/>
            <w:left w:val="none" w:sz="0" w:space="0" w:color="auto"/>
            <w:bottom w:val="none" w:sz="0" w:space="0" w:color="auto"/>
            <w:right w:val="none" w:sz="0" w:space="0" w:color="auto"/>
          </w:divBdr>
        </w:div>
        <w:div w:id="663583624">
          <w:marLeft w:val="0"/>
          <w:marRight w:val="0"/>
          <w:marTop w:val="0"/>
          <w:marBottom w:val="0"/>
          <w:divBdr>
            <w:top w:val="none" w:sz="0" w:space="0" w:color="auto"/>
            <w:left w:val="none" w:sz="0" w:space="0" w:color="auto"/>
            <w:bottom w:val="none" w:sz="0" w:space="0" w:color="auto"/>
            <w:right w:val="none" w:sz="0" w:space="0" w:color="auto"/>
          </w:divBdr>
          <w:divsChild>
            <w:div w:id="1529636555">
              <w:marLeft w:val="0"/>
              <w:marRight w:val="0"/>
              <w:marTop w:val="0"/>
              <w:marBottom w:val="0"/>
              <w:divBdr>
                <w:top w:val="none" w:sz="0" w:space="0" w:color="auto"/>
                <w:left w:val="none" w:sz="0" w:space="0" w:color="auto"/>
                <w:bottom w:val="none" w:sz="0" w:space="0" w:color="auto"/>
                <w:right w:val="none" w:sz="0" w:space="0" w:color="auto"/>
              </w:divBdr>
            </w:div>
          </w:divsChild>
        </w:div>
        <w:div w:id="1178160675">
          <w:marLeft w:val="0"/>
          <w:marRight w:val="0"/>
          <w:marTop w:val="0"/>
          <w:marBottom w:val="0"/>
          <w:divBdr>
            <w:top w:val="none" w:sz="0" w:space="0" w:color="auto"/>
            <w:left w:val="none" w:sz="0" w:space="0" w:color="auto"/>
            <w:bottom w:val="none" w:sz="0" w:space="0" w:color="auto"/>
            <w:right w:val="none" w:sz="0" w:space="0" w:color="auto"/>
          </w:divBdr>
        </w:div>
        <w:div w:id="6190713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hyperlink" Target="mailto:keith@spfamilychurch.ca" TargetMode="External"/><Relationship Id="rId4" Type="http://schemas.openxmlformats.org/officeDocument/2006/relationships/customXml" Target="../customXml/item4.xml"/><Relationship Id="rId9" Type="http://schemas.openxmlformats.org/officeDocument/2006/relationships/hyperlink" Target="http://www.spfamilychurch.ca"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5\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4.xml><?xml version="1.0" encoding="utf-8"?>
<ds:datastoreItem xmlns:ds="http://schemas.openxmlformats.org/officeDocument/2006/customXml" ds:itemID="{C800A341-BBBF-4A39-9C02-33C127FCF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Single spaced (blank)</Template>
  <TotalTime>90</TotalTime>
  <Pages>2</Pages>
  <Words>298</Words>
  <Characters>1705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 PADDEY</dc:creator>
  <cp:keywords/>
  <dc:description/>
  <cp:lastModifiedBy>Keith Piquette</cp:lastModifiedBy>
  <cp:revision>9</cp:revision>
  <cp:lastPrinted>2017-08-16T19:48:00Z</cp:lastPrinted>
  <dcterms:created xsi:type="dcterms:W3CDTF">2019-03-27T23:35:00Z</dcterms:created>
  <dcterms:modified xsi:type="dcterms:W3CDTF">2019-05-01T20:38:00Z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